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67323F03" w:rsidR="000E1C61" w:rsidRPr="00E73630" w:rsidRDefault="000E1C61" w:rsidP="00304F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E73630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F344CE" w:rsidRPr="00E73630">
        <w:rPr>
          <w:rFonts w:ascii="Cambria" w:hAnsi="Cambria" w:cs="Arial"/>
          <w:b/>
          <w:bCs/>
          <w:sz w:val="24"/>
          <w:szCs w:val="24"/>
        </w:rPr>
        <w:t>1</w:t>
      </w:r>
      <w:r w:rsidR="00645757" w:rsidRPr="00E73630">
        <w:rPr>
          <w:rFonts w:ascii="Cambria" w:hAnsi="Cambria" w:cs="Arial"/>
          <w:b/>
          <w:bCs/>
          <w:sz w:val="24"/>
          <w:szCs w:val="24"/>
        </w:rPr>
        <w:t>.</w:t>
      </w:r>
      <w:r w:rsidR="00A91A4D">
        <w:rPr>
          <w:rFonts w:ascii="Cambria" w:hAnsi="Cambria" w:cs="Arial"/>
          <w:b/>
          <w:bCs/>
          <w:sz w:val="24"/>
          <w:szCs w:val="24"/>
        </w:rPr>
        <w:t>B</w:t>
      </w:r>
      <w:r w:rsidR="00CD6E41" w:rsidRPr="00E73630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E73630">
        <w:rPr>
          <w:rFonts w:ascii="Cambria" w:hAnsi="Cambria" w:cs="Arial"/>
          <w:b/>
          <w:bCs/>
          <w:sz w:val="24"/>
          <w:szCs w:val="24"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645757" w:rsidRDefault="00330BDE" w:rsidP="00304FC6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645757" w:rsidRDefault="00330BDE" w:rsidP="00330BDE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93FC11E" w14:textId="61A4A8B3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04E8B612" w14:textId="6D371A03" w:rsidR="00645757" w:rsidRPr="00E73630" w:rsidRDefault="00645757" w:rsidP="00330BDE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E73630"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 w:rsidR="00A91A4D">
        <w:rPr>
          <w:rFonts w:ascii="Cambria" w:hAnsi="Cambria" w:cs="Arial"/>
          <w:bCs/>
          <w:sz w:val="24"/>
          <w:szCs w:val="24"/>
        </w:rPr>
        <w:t>2</w:t>
      </w:r>
    </w:p>
    <w:p w14:paraId="23202743" w14:textId="34C70C4D" w:rsidR="00645757" w:rsidRPr="00E73630" w:rsidRDefault="00645757" w:rsidP="0064575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E73630">
        <w:rPr>
          <w:rFonts w:ascii="Cambria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="00A91A4D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>Krasiejów, Stanica, Baborów</w:t>
      </w:r>
      <w:r w:rsidRPr="00E73630">
        <w:rPr>
          <w:rFonts w:ascii="Cambria" w:hAnsi="Cambria" w:cs="Cambria"/>
          <w:b/>
          <w:bCs/>
          <w:color w:val="000000"/>
          <w:sz w:val="24"/>
          <w:szCs w:val="24"/>
          <w:lang w:eastAsia="pl-PL"/>
        </w:rPr>
        <w:t xml:space="preserve"> </w:t>
      </w:r>
    </w:p>
    <w:p w14:paraId="41103006" w14:textId="54AECA99" w:rsidR="00645757" w:rsidRPr="00645757" w:rsidRDefault="00645757" w:rsidP="00330BDE">
      <w:pPr>
        <w:spacing w:before="120"/>
        <w:jc w:val="center"/>
        <w:rPr>
          <w:rFonts w:ascii="Cambria" w:hAnsi="Cambria" w:cs="Arial"/>
          <w:bCs/>
          <w:sz w:val="32"/>
          <w:szCs w:val="32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0B73EA68" w:rsidR="00B627D7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</w:t>
      </w:r>
      <w:r w:rsidR="00422F6D">
        <w:rPr>
          <w:rFonts w:ascii="Cambria" w:hAnsi="Cambria" w:cs="Arial"/>
          <w:b/>
          <w:bCs/>
          <w:i/>
          <w:sz w:val="24"/>
          <w:szCs w:val="24"/>
        </w:rPr>
        <w:t>6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55732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45757">
        <w:rPr>
          <w:rFonts w:ascii="Cambria" w:hAnsi="Cambria" w:cs="Arial"/>
          <w:bCs/>
          <w:sz w:val="24"/>
          <w:szCs w:val="24"/>
        </w:rPr>
        <w:t xml:space="preserve"> </w:t>
      </w:r>
      <w:r w:rsidR="00A91A4D" w:rsidRPr="00A91A4D">
        <w:rPr>
          <w:rFonts w:ascii="Cambria" w:hAnsi="Cambria" w:cs="Arial"/>
          <w:b/>
          <w:bCs/>
          <w:sz w:val="24"/>
          <w:szCs w:val="24"/>
        </w:rPr>
        <w:t>2</w:t>
      </w:r>
      <w:r w:rsidRPr="00645757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69E84D4F" w14:textId="0FEABA07" w:rsidR="00422F6D" w:rsidRPr="00E73630" w:rsidRDefault="00422F6D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3A213E06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2855383C" w14:textId="77777777" w:rsidR="00A91A4D" w:rsidRDefault="00A91A4D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14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1"/>
        <w:gridCol w:w="1480"/>
        <w:gridCol w:w="3668"/>
        <w:gridCol w:w="804"/>
        <w:gridCol w:w="1142"/>
        <w:gridCol w:w="1390"/>
        <w:gridCol w:w="1449"/>
        <w:gridCol w:w="830"/>
        <w:gridCol w:w="1091"/>
        <w:gridCol w:w="13"/>
        <w:gridCol w:w="1487"/>
      </w:tblGrid>
      <w:tr w:rsidR="00A91A4D" w:rsidRPr="00A91A4D" w14:paraId="71347735" w14:textId="77777777" w:rsidTr="00A91A4D">
        <w:trPr>
          <w:trHeight w:val="364"/>
        </w:trPr>
        <w:tc>
          <w:tcPr>
            <w:tcW w:w="145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FE634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</w:t>
            </w:r>
          </w:p>
        </w:tc>
      </w:tr>
      <w:tr w:rsidR="00A91A4D" w:rsidRPr="00A91A4D" w14:paraId="2F98A26E" w14:textId="77777777" w:rsidTr="00A91A4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E1E3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A2ED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31E6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1654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6256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25185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37F1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0A70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5489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E521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FF637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27463545" w14:textId="77777777" w:rsidTr="00A91A4D">
        <w:trPr>
          <w:trHeight w:val="106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D9C1EA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505AC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6B4D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45942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52289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EAE83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DB5FE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FAACD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C53CB8" w14:textId="39BE11CF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 %</w:t>
            </w:r>
          </w:p>
        </w:tc>
        <w:tc>
          <w:tcPr>
            <w:tcW w:w="110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B75AC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22488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91A4D" w:rsidRPr="00A91A4D" w14:paraId="5F169275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66F3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5279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D5FF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F76DD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D5BD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86027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1 566,00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58DA258" w14:textId="09991BE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599CC35" w14:textId="685B174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BD69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AA4F1D8" w14:textId="54A3AFE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DEB6C6" w14:textId="51D0DC6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340CB8A" w14:textId="77777777" w:rsidTr="00A91A4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D8C1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506C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2F7C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7AF0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2B2C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1533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20D1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C25D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4425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27F1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1792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3D899DC4" w14:textId="77777777" w:rsidTr="00A91A4D">
        <w:trPr>
          <w:trHeight w:val="364"/>
        </w:trPr>
        <w:tc>
          <w:tcPr>
            <w:tcW w:w="145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7CD643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złożone</w:t>
            </w:r>
          </w:p>
        </w:tc>
      </w:tr>
      <w:tr w:rsidR="00A91A4D" w:rsidRPr="00A91A4D" w14:paraId="7C2C0DC1" w14:textId="77777777" w:rsidTr="00A91A4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64C9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5BF6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DD91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E4A6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945C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6E6F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68AD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9F59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E4E6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2D55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FDB4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6122FA9E" w14:textId="77777777" w:rsidTr="00A91A4D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18929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BC468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E99DA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52D56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0DAC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65FDC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C4997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3F9D6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8757D4" w14:textId="4E41B54A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 %</w:t>
            </w:r>
          </w:p>
        </w:tc>
        <w:tc>
          <w:tcPr>
            <w:tcW w:w="110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15C2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9DD1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91A4D" w:rsidRPr="00A91A4D" w14:paraId="61C343C1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55BA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946B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9E34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80A84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4ABC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E87B3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6 980,00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CA89D6A" w14:textId="4AB9D25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ABDEFA" w14:textId="269F5CD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5CCD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E08B3B" w14:textId="2EB7DAC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D4A2D93" w14:textId="55C62CF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09A682A5" w14:textId="77777777" w:rsidTr="00A91A4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B3DC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D95A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3989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0A52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D998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76BF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6BFA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3FF8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DBF6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5579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F29E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05C7837A" w14:textId="77777777" w:rsidTr="00A91A4D">
        <w:trPr>
          <w:trHeight w:val="364"/>
        </w:trPr>
        <w:tc>
          <w:tcPr>
            <w:tcW w:w="145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223C8C2" w14:textId="77777777" w:rsid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24422CC" w14:textId="77777777" w:rsid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EB3E9FA" w14:textId="77777777" w:rsid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6CE2603" w14:textId="77777777" w:rsid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976ADD2" w14:textId="77777777" w:rsid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944D071" w14:textId="77777777" w:rsid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3EEA89D" w14:textId="28F7109B" w:rsidR="00A91A4D" w:rsidRP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 xml:space="preserve">Trzebieże późne i cięcia </w:t>
            </w:r>
            <w:proofErr w:type="spellStart"/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A91A4D" w:rsidRPr="00A91A4D" w14:paraId="6DC89BFC" w14:textId="77777777" w:rsidTr="00A91A4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B9D2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81BF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47FF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DB59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B542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8BCF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5B37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3639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0F6B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4C5C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46F9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70A194F9" w14:textId="77777777" w:rsidTr="00A91A4D">
        <w:trPr>
          <w:trHeight w:val="118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41506F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B9D5D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ED48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3C3D7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0E28B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3DAAE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D274B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D4D35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DA826" w14:textId="7ECCE239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 %</w:t>
            </w:r>
          </w:p>
        </w:tc>
        <w:tc>
          <w:tcPr>
            <w:tcW w:w="110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E87BF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E89B7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91A4D" w:rsidRPr="00A91A4D" w14:paraId="0CC9ABC7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D05C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262C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53A5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9B698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D398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54284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D5A48F" w14:textId="455EF3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16DD49" w14:textId="4FFD597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4237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B418671" w14:textId="0A58C75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BCF5A57" w14:textId="007457C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86D2BEF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FA19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830A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FFD2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CF32E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1C10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73163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3 620,00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1EE88DD" w14:textId="61E099A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70587AF" w14:textId="66AEFB0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3391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21EC23" w14:textId="66A446F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6CF12E" w14:textId="0AE3F7C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46418F2" w14:textId="77777777" w:rsidTr="00A91A4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B287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C80BA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3203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86E4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B2A3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EDE4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1943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0070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B6E5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4D9B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23B9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251A103F" w14:textId="77777777" w:rsidTr="00A91A4D">
        <w:trPr>
          <w:trHeight w:val="364"/>
        </w:trPr>
        <w:tc>
          <w:tcPr>
            <w:tcW w:w="145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1DCBA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</w:tr>
      <w:tr w:rsidR="00A91A4D" w:rsidRPr="00A91A4D" w14:paraId="779D7FBC" w14:textId="77777777" w:rsidTr="00A91A4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E072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5E50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EE58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82C3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3CD2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164D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5BEE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A86D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4439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1F55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EADC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1323BB12" w14:textId="77777777" w:rsidTr="00A91A4D">
        <w:trPr>
          <w:trHeight w:val="118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3A445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5C669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8967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11CE8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2D668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C29C6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F651E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B1509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6D1E0D" w14:textId="11CF2C12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 %</w:t>
            </w:r>
          </w:p>
        </w:tc>
        <w:tc>
          <w:tcPr>
            <w:tcW w:w="110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269BD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36172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91A4D" w:rsidRPr="00A91A4D" w14:paraId="236DCAE6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C4AF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528F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10FC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2717C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879B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18F48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12B365" w14:textId="287CFE1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978F573" w14:textId="4744765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CE26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C35F735" w14:textId="698BB44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D59A723" w14:textId="4CDD86D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BA992B2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DA3A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C568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01B2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3DD9F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0BBA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C5327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3 005,00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D5EFCAC" w14:textId="452C3AE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01035EB" w14:textId="5E2B7B7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12D4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762930C" w14:textId="49FBC95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BB00B2D" w14:textId="2F9032D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A186E35" w14:textId="77777777" w:rsidTr="00A91A4D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D65D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9E02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7E35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A92B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C7E2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FA28A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B470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7F8DB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B65B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AE47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B9D2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2DE5A142" w14:textId="77777777" w:rsidTr="00A91A4D">
        <w:trPr>
          <w:trHeight w:val="364"/>
        </w:trPr>
        <w:tc>
          <w:tcPr>
            <w:tcW w:w="145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48B21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w użytkach rębnych i w trzebieżach późnych, cięcia pozostałe</w:t>
            </w:r>
          </w:p>
        </w:tc>
      </w:tr>
      <w:tr w:rsidR="00A91A4D" w:rsidRPr="00A91A4D" w14:paraId="66CB1C58" w14:textId="77777777" w:rsidTr="00A91A4D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8269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D188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2597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0130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6249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5BDA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93D2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BF5A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CFF5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D3CA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D5AA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09C59366" w14:textId="77777777" w:rsidTr="00A91A4D">
        <w:trPr>
          <w:trHeight w:val="109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0B59D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82B9A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1994D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6EB22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B62E2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167FA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2B83C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6A608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06C81B" w14:textId="7CD7DAA5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 %</w:t>
            </w:r>
          </w:p>
        </w:tc>
        <w:tc>
          <w:tcPr>
            <w:tcW w:w="110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37875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5075D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91A4D" w:rsidRPr="00A91A4D" w14:paraId="5428E1C2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45EC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6123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60B9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C8905A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6B28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B92C0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009A21A" w14:textId="33ECCF9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C9C6477" w14:textId="5B67B08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6D25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813CED" w14:textId="40BEE65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D0B437D" w14:textId="353B588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5FDF3E7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9B70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F626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FFC7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D5274A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1155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D04E0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A0BD6C" w14:textId="1E621E91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28FACFA" w14:textId="1EE3A5F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BDD5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984460" w14:textId="2983842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83FFED" w14:textId="7697682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03888041" w14:textId="77777777" w:rsidTr="00A91A4D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29F5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8805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03D0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1406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1997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984C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8C88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28A6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4B90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B4E7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EB81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4BADD1BC" w14:textId="77777777" w:rsidTr="00A91A4D">
        <w:trPr>
          <w:trHeight w:val="1125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ACFEC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B7D95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1A84E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6A3E2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DF580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3FDF2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619FC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3AAA3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A110E5" w14:textId="1A75A641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 %</w:t>
            </w:r>
          </w:p>
        </w:tc>
        <w:tc>
          <w:tcPr>
            <w:tcW w:w="110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11DFE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7A26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91A4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91A4D" w:rsidRPr="00A91A4D" w14:paraId="2CC678F4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3F96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4CC8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7092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 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A7A45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78E4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9B48D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8,13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9043A3" w14:textId="37C8696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7FA9D1" w14:textId="35707F1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29C7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958ECC6" w14:textId="637D33D1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3805194" w14:textId="196F723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89E86E7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AE87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5873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1C66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94A9A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CE51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CE457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24,89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40C0A9" w14:textId="616BEB8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D2BF22D" w14:textId="1E814CC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69FE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56269C5" w14:textId="2590EC9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B806B3B" w14:textId="5539CD9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3096E4E1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A4F4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FCD9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E739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54627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2FC9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15358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D74809" w14:textId="00936D1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3F35EDC" w14:textId="043857F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ACC6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9CF7064" w14:textId="383B020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178D5C" w14:textId="43D0B19F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FA1A37B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7592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385E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4E83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3DD5D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1214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64C8E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D39A0E" w14:textId="107AB83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CA0D4F" w14:textId="32CD7E8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D843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75F6C4" w14:textId="2747F4F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6888D4D" w14:textId="4AC94AD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64AED3FE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97DB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90C7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FADB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47E46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3041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19033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20,65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555A8D3" w14:textId="0515009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23A9E9C" w14:textId="4EFAC2E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3BF8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5379DCC" w14:textId="63C225F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AD6956" w14:textId="0E8D74AF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474C24B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7A99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2CCE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C27E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132B7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78C0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40F42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C0A3695" w14:textId="32E43E1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EDCE9A5" w14:textId="11C44DA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C078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BA974C" w14:textId="183AF09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4B07BD" w14:textId="2A36ED5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5E48C5C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E689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0908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4583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38138A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25BF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DF8FA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657326" w14:textId="696C673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CFF5AF7" w14:textId="792DB45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1674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CF32B4A" w14:textId="400B2D4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7D08754" w14:textId="282C216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567F0719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9A65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07B9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1BA4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4403A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CA03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B4A08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152,90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143C5B0" w14:textId="394810E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03ADEE" w14:textId="7EC07B5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457C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B176E37" w14:textId="72FFAD9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CEC0B6D" w14:textId="07D434F1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09F187A1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0344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18A3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0295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FE9B6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CFCC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B8017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153,63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A8DEBF6" w14:textId="1770452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1A23500" w14:textId="1CBCF0D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82BC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E141E8D" w14:textId="773DE74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E4D5F8" w14:textId="55B40C0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E9A2848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CDAC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182A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DCDE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E2031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C9AB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720E9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EE675B8" w14:textId="1109C72F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A3EDCFA" w14:textId="491A4D0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0211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7F220A9" w14:textId="0F600AE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DBBACC" w14:textId="1CDE188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0B8D6FD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83BE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E0BF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DEBD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5E045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8E73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83D1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F0FCD8F" w14:textId="71C6B02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C4D9841" w14:textId="3F2B0E0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6BD0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41E46A0" w14:textId="14ABC1C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88851DA" w14:textId="728FE0B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0DC562B7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C63A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6E86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EE49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83D2D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C4A1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40370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34D5C6" w14:textId="72945F9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F9F0F5" w14:textId="6E5FF70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DD3A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9CD6FAE" w14:textId="6674F69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9424106" w14:textId="1C3633F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8B0E219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8D0A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9B67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AC41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C232D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49B8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F3979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FCAFF8" w14:textId="244E50C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AF7B534" w14:textId="41242FE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F6C5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B1B7D39" w14:textId="26797A6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89FE213" w14:textId="30256AA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C3F434F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EA1D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376E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4F51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DBABF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1853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152D3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D131E14" w14:textId="3BCA91D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175AC4D" w14:textId="6B7D2A3F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FC0F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79B584" w14:textId="1B98D211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63577BC" w14:textId="1D59DDA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09B52D56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609A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C873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AEF2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45F6F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08AB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59939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43,29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D83C8EB" w14:textId="3D3F5D5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3BFB577" w14:textId="6549048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164C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6A327BD" w14:textId="63BC678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C385F85" w14:textId="50BFA8D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08EECF4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902A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876C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242A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4ED7E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7E44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D21AD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57,90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1A1D84A" w14:textId="19958DD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8F38533" w14:textId="42ED02E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9A1B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CE8995" w14:textId="321CB83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E80DC43" w14:textId="4DDCFE8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2D7B903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514B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8CD0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D8A5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B1D3F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CD3B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3D7FF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2B21F6A" w14:textId="697868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6BEDD0" w14:textId="6E846DE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F294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02EF456" w14:textId="6473C1B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6070E4" w14:textId="12D3DA8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02E30E1A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18E4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CA3C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486B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7066B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0F3E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925E8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78,92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6FF1FA" w14:textId="543DC8A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1A2BC3E" w14:textId="4B4C96B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C67B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BC4E055" w14:textId="211A011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ADEDD77" w14:textId="47DA69CF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55439660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0B64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D18B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AC07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26326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77FF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50092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13B2B6" w14:textId="7753D48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4BBC982" w14:textId="6146E1D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E4E7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28483E4" w14:textId="70F8F8F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0C4B43E" w14:textId="7DA9AA5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237886A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CB14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9A07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D235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F15FA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E5EC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605F4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40F346F" w14:textId="1365B34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5B7B84" w14:textId="660CC81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E2DB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4D09F2" w14:textId="11F6914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7834694" w14:textId="1A74E80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37E2F0A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90C8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2252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7428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7FD8E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222F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424EA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038EDEA" w14:textId="3511F75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30BF9BB" w14:textId="3F9AEA0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85EF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DFF003" w14:textId="508D517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078B78" w14:textId="3B308C9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D2D574E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F988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B63A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B247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92833A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1496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9954F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D51EDF0" w14:textId="6961107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B21DBCA" w14:textId="0D49F5A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9B8C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332E025" w14:textId="319019C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1CDBF36" w14:textId="587C3F2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5E46C450" w14:textId="77777777" w:rsidTr="00A91A4D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B194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4F59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E319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514D63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2BF8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9B179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E2A413B" w14:textId="4DC38AF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61538D8" w14:textId="4BC132B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28A1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8E8631C" w14:textId="4675FBB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62ED8FA" w14:textId="0039DA3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1610466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6149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FE0E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4032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095445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2ACE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F67CA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19D9CBA" w14:textId="6F4D885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6927E96" w14:textId="61B81D6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F135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666AC94" w14:textId="0E13939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BF782C8" w14:textId="3745DBF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5EA0B73E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2C3C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D738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69BE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A89351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8311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00EB4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670F6F2" w14:textId="59FF7F01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BE5698" w14:textId="0C74056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CACE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530AA4" w14:textId="5665B225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0CC09CB" w14:textId="2011653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E49927A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2A12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D815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8434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A9854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B057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E0FDC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732C09" w14:textId="6AA0D73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16D2931" w14:textId="39B8339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2011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7F887E" w14:textId="666B534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9A44722" w14:textId="16701F3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56AAC32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55C3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E7FA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4A1FB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6F26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D35B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1F25D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66BA791" w14:textId="186B280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B08079E" w14:textId="376E2AC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91D1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47E4D15" w14:textId="0924833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5FE1EA" w14:textId="3E66CF1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37013B9B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CBA0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888E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9369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00714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5DD7A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E4565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8916BF" w14:textId="1781F8A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A3A7C53" w14:textId="61EB35F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034F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8BC1BFA" w14:textId="5658A5B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38A2D86" w14:textId="58C9F213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20CE06A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87F8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220A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CB8F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6071B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628E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B2591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309,00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62CFFBF" w14:textId="0D510AD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75C1494" w14:textId="702D1A2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E7BE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F355791" w14:textId="65E386E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C6D240D" w14:textId="21DAE72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78EB2BC5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A063F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E5A2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57E0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EFE586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52B82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2EE4B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E9CABCE" w14:textId="5D35310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B77E1A3" w14:textId="79195DE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8285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6CFA03D" w14:textId="27E1AC19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64324E5" w14:textId="64BC53A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405701CF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B28D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9A45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2129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90103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ppoż.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B9E6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967A8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5A6A61" w14:textId="2686E64B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EAFD69D" w14:textId="5CA7A58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93AE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4E558AE" w14:textId="2244C95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D87DDDB" w14:textId="1793F5A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5679325C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D479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FC963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DC5E4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DD7719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EC78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A8BBE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EBFED48" w14:textId="76CDDBDA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3FEEDA0" w14:textId="203D9D72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EE06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822A721" w14:textId="6B9F5FA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472782E" w14:textId="43ECB9C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519ABFDA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DCF5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8D16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5C26C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RU8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E07297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8DE0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A7DD9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50AB65E" w14:textId="6914B06C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702E108" w14:textId="5278384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FC22E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449231F" w14:textId="26A5A7A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4D52FE2" w14:textId="5C25867F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C626F9C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EE45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B9948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41C4D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NOC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FE71D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223F7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A92EC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CB3398D" w14:textId="5C25B3C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2B3E3EB" w14:textId="59C0FFE4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B4E11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02EB5A6" w14:textId="558EDF9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AFB791E" w14:textId="3C1D92A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2BD9CE1E" w14:textId="77777777" w:rsidTr="00A91A4D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062F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0F5B9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F6DD5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GOPP MH8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4563F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9B210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0B86C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A3FF24F" w14:textId="3452736D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723F89D4" w14:textId="2D6FC7D8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76EA6" w14:textId="77777777" w:rsidR="00A91A4D" w:rsidRPr="00A91A4D" w:rsidRDefault="00A91A4D" w:rsidP="00A91A4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6E7C87AE" w14:textId="65364866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A6E12F3" w14:textId="65255B8E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91A4D" w:rsidRPr="00A91A4D" w14:paraId="1F99EC16" w14:textId="77777777" w:rsidTr="00A91A4D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52692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5886D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FB23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3A731" w14:textId="5A22DAC9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1CEC8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6892C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957DF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CB54B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3C95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F4F24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BF7B0" w14:textId="77777777" w:rsidR="00A91A4D" w:rsidRPr="00A91A4D" w:rsidRDefault="00A91A4D" w:rsidP="00A91A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91A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91A4D" w:rsidRPr="00A91A4D" w14:paraId="5605DDF7" w14:textId="088F8844" w:rsidTr="00A91A4D">
        <w:trPr>
          <w:trHeight w:val="428"/>
        </w:trPr>
        <w:tc>
          <w:tcPr>
            <w:tcW w:w="13095" w:type="dxa"/>
            <w:gridSpan w:val="10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34D7CDFB" w14:textId="40BF2030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  <w:r w:rsidRPr="00A91A4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500" w:type="dxa"/>
            <w:gridSpan w:val="2"/>
            <w:tcBorders>
              <w:top w:val="single" w:sz="4" w:space="0" w:color="DDDDDD"/>
              <w:left w:val="single" w:sz="4" w:space="0" w:color="auto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</w:tcPr>
          <w:p w14:paraId="056B527A" w14:textId="77777777" w:rsidR="00A91A4D" w:rsidRPr="00A91A4D" w:rsidRDefault="00A91A4D" w:rsidP="00A91A4D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14:paraId="400BE158" w14:textId="2E77D4AB" w:rsidR="00A103F4" w:rsidRDefault="00A103F4">
      <w:bookmarkStart w:id="1" w:name="_GoBack"/>
      <w:bookmarkEnd w:id="1"/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0DD9716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0A3177C1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73630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73CA58D4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</w:t>
      </w:r>
      <w:r w:rsidR="00E73630">
        <w:rPr>
          <w:rFonts w:ascii="Cambria" w:hAnsi="Cambria" w:cs="Arial"/>
          <w:bCs/>
          <w:sz w:val="24"/>
          <w:szCs w:val="24"/>
        </w:rPr>
        <w:t>P</w:t>
      </w:r>
      <w:r w:rsidRPr="00330BDE">
        <w:rPr>
          <w:rFonts w:ascii="Cambria" w:hAnsi="Cambria" w:cs="Arial"/>
          <w:bCs/>
          <w:sz w:val="24"/>
          <w:szCs w:val="24"/>
        </w:rPr>
        <w:t xml:space="preserve">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422F6D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422F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4DB171" w14:textId="77777777" w:rsidR="00A91A4D" w:rsidRDefault="00A91A4D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19A2E06" w14:textId="462681C8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422F6D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422F6D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422F6D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25E9096B" w:rsidR="00501FC7" w:rsidRDefault="00330BDE" w:rsidP="00A91A4D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494BDBBF" w14:textId="7E3A0659" w:rsidR="00A91A4D" w:rsidRDefault="00A91A4D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13128DFA" w14:textId="77777777" w:rsidR="00A91A4D" w:rsidRDefault="00A91A4D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643D4C86" w14:textId="43A7301C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3</w:t>
      </w:r>
      <w:r>
        <w:rPr>
          <w:rFonts w:ascii="Cambria" w:hAnsi="Cambria" w:cs="Tahoma"/>
          <w:sz w:val="24"/>
          <w:szCs w:val="24"/>
          <w:lang w:eastAsia="pl-PL"/>
        </w:rPr>
        <w:t xml:space="preserve">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46958051" w14:textId="550BCD24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A91A4D">
        <w:rPr>
          <w:rFonts w:ascii="Cambria" w:hAnsi="Cambria" w:cs="Tahoma"/>
          <w:sz w:val="24"/>
          <w:szCs w:val="24"/>
          <w:lang w:eastAsia="pl-PL"/>
        </w:rPr>
        <w:t>4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64B3B64F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A91A4D">
        <w:rPr>
          <w:rFonts w:ascii="Cambria" w:hAnsi="Cambria" w:cs="Arial"/>
          <w:bCs/>
          <w:sz w:val="24"/>
          <w:szCs w:val="24"/>
        </w:rPr>
        <w:t>5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CA0B4B4" w14:textId="77777777" w:rsidR="001E6C0A" w:rsidRPr="00501FC7" w:rsidRDefault="001E6C0A" w:rsidP="00E73630">
      <w:pPr>
        <w:spacing w:before="120"/>
        <w:ind w:left="9912" w:firstLine="708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2613428" w14:textId="40C9B751" w:rsidR="001E6C0A" w:rsidRPr="00A91A4D" w:rsidRDefault="001E6C0A" w:rsidP="00A768BF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bookmarkEnd w:id="2"/>
      <w:bookmarkEnd w:id="4"/>
    </w:p>
    <w:sectPr w:rsidR="001E6C0A" w:rsidRPr="00A91A4D" w:rsidSect="008834E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93C55" w14:textId="77777777" w:rsidR="0021670F" w:rsidRDefault="0021670F">
      <w:r>
        <w:separator/>
      </w:r>
    </w:p>
  </w:endnote>
  <w:endnote w:type="continuationSeparator" w:id="0">
    <w:p w14:paraId="28FB9F4C" w14:textId="77777777" w:rsidR="0021670F" w:rsidRDefault="0021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422F6D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422F6D" w:rsidRPr="00F57CA1" w:rsidRDefault="00422F6D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422F6D" w:rsidRPr="00F57CA1" w:rsidRDefault="00422F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892E3" w14:textId="77777777" w:rsidR="0021670F" w:rsidRDefault="0021670F">
      <w:r>
        <w:separator/>
      </w:r>
    </w:p>
  </w:footnote>
  <w:footnote w:type="continuationSeparator" w:id="0">
    <w:p w14:paraId="45EB2AA9" w14:textId="77777777" w:rsidR="0021670F" w:rsidRDefault="0021670F">
      <w:r>
        <w:continuationSeparator/>
      </w:r>
    </w:p>
  </w:footnote>
  <w:footnote w:id="1">
    <w:p w14:paraId="6F9A2FD8" w14:textId="77777777" w:rsidR="00422F6D" w:rsidRDefault="00422F6D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61865F1E" w:rsidR="00422F6D" w:rsidRPr="00330BDE" w:rsidRDefault="00422F6D" w:rsidP="00330BD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Pr="00330BDE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12</w:t>
    </w:r>
    <w:r w:rsidRPr="00330BDE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C4A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670F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088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4473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202"/>
    <w:rsid w:val="002A2E2A"/>
    <w:rsid w:val="002A4539"/>
    <w:rsid w:val="002A4F5D"/>
    <w:rsid w:val="002A5139"/>
    <w:rsid w:val="002A544F"/>
    <w:rsid w:val="002A597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57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9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43F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2F6D"/>
    <w:rsid w:val="004255F5"/>
    <w:rsid w:val="0042693B"/>
    <w:rsid w:val="00427960"/>
    <w:rsid w:val="004303BE"/>
    <w:rsid w:val="00432F55"/>
    <w:rsid w:val="00433300"/>
    <w:rsid w:val="0043330B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CF3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45B1"/>
    <w:rsid w:val="00506412"/>
    <w:rsid w:val="00510C12"/>
    <w:rsid w:val="00511815"/>
    <w:rsid w:val="00512BEC"/>
    <w:rsid w:val="005138EE"/>
    <w:rsid w:val="00514416"/>
    <w:rsid w:val="00514A3A"/>
    <w:rsid w:val="0051535E"/>
    <w:rsid w:val="0051581D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B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575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489C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4BB4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FAE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BC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E80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4E6"/>
    <w:rsid w:val="00883B3F"/>
    <w:rsid w:val="00885860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6D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1A8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3FD3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03F4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63F4"/>
    <w:rsid w:val="00A87B59"/>
    <w:rsid w:val="00A91A4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E7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479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5D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86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949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630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5C99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5AC40-66D3-44F9-9113-4468AE5C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1966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39</cp:revision>
  <cp:lastPrinted>2024-12-31T09:48:00Z</cp:lastPrinted>
  <dcterms:created xsi:type="dcterms:W3CDTF">2022-06-26T12:56:00Z</dcterms:created>
  <dcterms:modified xsi:type="dcterms:W3CDTF">2025-10-03T08:09:00Z</dcterms:modified>
</cp:coreProperties>
</file>